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3AAABEC6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0F7658">
        <w:rPr>
          <w:rFonts w:ascii="Verdana" w:eastAsia="Verdana" w:hAnsi="Verdana"/>
          <w:b/>
          <w:sz w:val="18"/>
          <w:szCs w:val="18"/>
        </w:rPr>
        <w:t xml:space="preserve">  cz.3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38B21C3B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D0552D"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 w:rsidR="00D0552D">
        <w:rPr>
          <w:rFonts w:ascii="Calibri" w:hAnsi="Calibri" w:cs="Calibri"/>
          <w:color w:val="FF0000"/>
          <w:sz w:val="22"/>
          <w:szCs w:val="22"/>
        </w:rPr>
        <w:t xml:space="preserve">gm. </w:t>
      </w:r>
      <w:r w:rsidR="00320479">
        <w:rPr>
          <w:rFonts w:ascii="Calibri" w:hAnsi="Calibri" w:cs="Calibri"/>
          <w:color w:val="FF0000"/>
          <w:sz w:val="22"/>
          <w:szCs w:val="22"/>
        </w:rPr>
        <w:t>Nieborów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76DE68AC" w:rsidR="001172DA" w:rsidRPr="00F763F1" w:rsidRDefault="00D0552D" w:rsidP="00D0552D">
      <w:pPr>
        <w:pStyle w:val="Nagwek1"/>
        <w:numPr>
          <w:ilvl w:val="0"/>
          <w:numId w:val="0"/>
        </w:numPr>
        <w:spacing w:before="0" w:after="0"/>
        <w:ind w:left="1701" w:hanging="1701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D71DE2">
        <w:rPr>
          <w:rFonts w:asciiTheme="minorHAnsi" w:hAnsiTheme="minorHAnsi" w:cstheme="minorHAnsi"/>
          <w:i/>
          <w:color w:val="FF0000"/>
          <w:sz w:val="20"/>
        </w:rPr>
        <w:t>44-0</w:t>
      </w:r>
      <w:r w:rsidR="0033544D">
        <w:rPr>
          <w:rFonts w:asciiTheme="minorHAnsi" w:hAnsiTheme="minorHAnsi" w:cstheme="minorHAnsi"/>
          <w:i/>
          <w:color w:val="FF0000"/>
          <w:sz w:val="20"/>
        </w:rPr>
        <w:t>9</w:t>
      </w:r>
      <w:r w:rsidR="005369C9">
        <w:rPr>
          <w:rFonts w:asciiTheme="minorHAnsi" w:hAnsiTheme="minorHAnsi" w:cstheme="minorHAnsi"/>
          <w:i/>
          <w:color w:val="FF0000"/>
          <w:sz w:val="20"/>
        </w:rPr>
        <w:t>6</w:t>
      </w:r>
      <w:r w:rsidR="00B87024">
        <w:rPr>
          <w:rFonts w:asciiTheme="minorHAnsi" w:hAnsiTheme="minorHAnsi" w:cstheme="minorHAnsi"/>
          <w:i/>
          <w:color w:val="FF0000"/>
          <w:sz w:val="20"/>
        </w:rPr>
        <w:t>2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</w:t>
      </w:r>
      <w:r w:rsidR="005369C9">
        <w:rPr>
          <w:rFonts w:asciiTheme="minorHAnsi" w:hAnsiTheme="minorHAnsi" w:cstheme="minorHAnsi"/>
          <w:i/>
          <w:color w:val="FF0000"/>
          <w:sz w:val="20"/>
        </w:rPr>
        <w:t xml:space="preserve">Bełchów </w:t>
      </w:r>
      <w:r w:rsidR="00B87024">
        <w:rPr>
          <w:rFonts w:asciiTheme="minorHAnsi" w:hAnsiTheme="minorHAnsi" w:cstheme="minorHAnsi"/>
          <w:i/>
          <w:color w:val="FF0000"/>
          <w:sz w:val="20"/>
        </w:rPr>
        <w:t>Osiedle 1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- wymiana przewodów nN” - wymiana istniejącej linii napowietrznej nn wraz przyłączami nn ze stacji 15/0,4kV 44-0</w:t>
      </w:r>
      <w:r w:rsidR="0033544D">
        <w:rPr>
          <w:rFonts w:asciiTheme="minorHAnsi" w:hAnsiTheme="minorHAnsi" w:cstheme="minorHAnsi"/>
          <w:i/>
          <w:color w:val="FF0000"/>
          <w:sz w:val="20"/>
        </w:rPr>
        <w:t>9</w:t>
      </w:r>
      <w:r w:rsidR="00B87024">
        <w:rPr>
          <w:rFonts w:asciiTheme="minorHAnsi" w:hAnsiTheme="minorHAnsi" w:cstheme="minorHAnsi"/>
          <w:i/>
          <w:color w:val="FF0000"/>
          <w:sz w:val="20"/>
        </w:rPr>
        <w:t>62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o łącznej długości L= </w:t>
      </w:r>
      <w:r w:rsidR="00B87024">
        <w:rPr>
          <w:rFonts w:asciiTheme="minorHAnsi" w:hAnsiTheme="minorHAnsi" w:cstheme="minorHAnsi"/>
          <w:i/>
          <w:color w:val="FF0000"/>
          <w:sz w:val="20"/>
        </w:rPr>
        <w:t>2</w:t>
      </w:r>
      <w:r w:rsidRPr="00D71DE2">
        <w:rPr>
          <w:rFonts w:asciiTheme="minorHAnsi" w:hAnsiTheme="minorHAnsi" w:cstheme="minorHAnsi"/>
          <w:i/>
          <w:color w:val="FF0000"/>
          <w:sz w:val="20"/>
        </w:rPr>
        <w:t>,</w:t>
      </w:r>
      <w:r w:rsidR="00B87024">
        <w:rPr>
          <w:rFonts w:asciiTheme="minorHAnsi" w:hAnsiTheme="minorHAnsi" w:cstheme="minorHAnsi"/>
          <w:i/>
          <w:color w:val="FF0000"/>
          <w:sz w:val="20"/>
        </w:rPr>
        <w:t>12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km + przyłącza </w:t>
      </w:r>
      <w:r w:rsidR="00B87024">
        <w:rPr>
          <w:rFonts w:asciiTheme="minorHAnsi" w:hAnsiTheme="minorHAnsi" w:cstheme="minorHAnsi"/>
          <w:i/>
          <w:color w:val="FF0000"/>
          <w:sz w:val="20"/>
        </w:rPr>
        <w:t>88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szt./</w:t>
      </w:r>
      <w:r w:rsidR="00B87024">
        <w:rPr>
          <w:rFonts w:asciiTheme="minorHAnsi" w:hAnsiTheme="minorHAnsi" w:cstheme="minorHAnsi"/>
          <w:i/>
          <w:color w:val="FF0000"/>
          <w:sz w:val="20"/>
        </w:rPr>
        <w:t>1320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m</w:t>
      </w:r>
      <w:r w:rsidR="001172DA"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2B3CB867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5369C9">
        <w:rPr>
          <w:rFonts w:ascii="Verdana" w:hAnsi="Verdana" w:cs="Calibri"/>
          <w:b/>
          <w:color w:val="FF0000"/>
          <w:sz w:val="18"/>
          <w:szCs w:val="18"/>
        </w:rPr>
        <w:t>95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0AABB80" w14:textId="7DC65B9C" w:rsidR="0033544D" w:rsidRPr="000C4053" w:rsidRDefault="0033544D" w:rsidP="0033544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ok. 0,</w:t>
      </w:r>
      <w:r w:rsidR="00B87024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33</w:t>
      </w:r>
      <w:r w:rsidR="00B87024">
        <w:rPr>
          <w:rFonts w:ascii="Calibri" w:hAnsi="Calibri" w:cs="Calibri"/>
          <w:sz w:val="22"/>
          <w:szCs w:val="22"/>
        </w:rPr>
        <w:t xml:space="preserve"> </w:t>
      </w:r>
      <w:r w:rsidRPr="000C4053">
        <w:rPr>
          <w:rFonts w:ascii="Calibri" w:hAnsi="Calibri" w:cs="Calibri"/>
          <w:sz w:val="22"/>
          <w:szCs w:val="22"/>
        </w:rPr>
        <w:t>km od stacji SN/</w:t>
      </w:r>
      <w:r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 załącznikiem nr 1</w:t>
      </w:r>
      <w:r>
        <w:rPr>
          <w:rFonts w:ascii="Calibri" w:hAnsi="Calibri" w:cs="Calibri"/>
          <w:sz w:val="22"/>
          <w:szCs w:val="22"/>
        </w:rPr>
        <w:t>.4</w:t>
      </w:r>
    </w:p>
    <w:p w14:paraId="00E7E19D" w14:textId="77777777" w:rsidR="0033544D" w:rsidRPr="000C4053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56FA0D2F" w14:textId="2976E6D2" w:rsidR="0033544D" w:rsidRPr="0033544D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 przekazać wraz z dokumentacją powykonawczą do odbioru.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684D3D4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0552D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2</w:t>
      </w:r>
      <w:r w:rsidR="00B87024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6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D0552D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lastRenderedPageBreak/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0494F65C" w:rsidR="00D55F80" w:rsidRPr="006B2C28" w:rsidRDefault="000F7658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3" w:name="_Hlk215053646"/>
          <w:r w:rsidRPr="000F7658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</w:rPr>
            <w:t>POST/DYS/OLD/GZ/04381/2025</w:t>
          </w:r>
          <w:bookmarkEnd w:id="3"/>
          <w:r w:rsidRPr="000F7658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</w:rPr>
            <w:t xml:space="preserve"> </w:t>
          </w:r>
          <w:r w:rsidRPr="000F7658">
            <w:rPr>
              <w:rStyle w:val="Pogrubienie"/>
              <w:rFonts w:ascii="Arial" w:hAnsi="Arial" w:cs="Arial"/>
              <w:color w:val="000000"/>
              <w:sz w:val="18"/>
              <w:shd w:val="clear" w:color="auto" w:fill="FDFDFD"/>
            </w:rPr>
            <w:t xml:space="preserve"> cz.3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0F7658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AFF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1661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0479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69C9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6D1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413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024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4E9"/>
    <w:rsid w:val="00D00ED4"/>
    <w:rsid w:val="00D01A1D"/>
    <w:rsid w:val="00D02FB0"/>
    <w:rsid w:val="00D03C82"/>
    <w:rsid w:val="00D0552D"/>
    <w:rsid w:val="00D062F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57CFF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5C4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0F76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częśc 3.docx</dmsv2BaseFileName>
    <dmsv2BaseDisplayName xmlns="http://schemas.microsoft.com/sharepoint/v3">Załącznik nr 1.3 do SWZ 2026 - częśc 3</dmsv2BaseDisplayName>
    <dmsv2SWPP2ObjectNumber xmlns="http://schemas.microsoft.com/sharepoint/v3">POST/DYS/OLD/GZ/04381/2025                        </dmsv2SWPP2ObjectNumber>
    <dmsv2SWPP2SumMD5 xmlns="http://schemas.microsoft.com/sharepoint/v3">c2f5e4c73b4f88e3f5905d72f43cb3a0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23919921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JEUP5JKVCYQC-1440096624-17481</_dlc_DocId>
    <_dlc_DocIdUrl xmlns="a19cb1c7-c5c7-46d4-85ae-d83685407bba">
      <Url>https://swpp2.dms.gkpge.pl/sites/41/_layouts/15/DocIdRedir.aspx?ID=JEUP5JKVCYQC-1440096624-17481</Url>
      <Description>JEUP5JKVCYQC-1440096624-17481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E247338-571C-4A55-8569-ABA166EA7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1649</Words>
  <Characters>11463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11</cp:revision>
  <cp:lastPrinted>2011-10-20T15:55:00Z</cp:lastPrinted>
  <dcterms:created xsi:type="dcterms:W3CDTF">2025-10-28T08:54:00Z</dcterms:created>
  <dcterms:modified xsi:type="dcterms:W3CDTF">2025-12-04T08:40:00Z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09b07c58-0c1a-4ee5-b240-6ec8781ebc29</vt:lpwstr>
  </property>
</Properties>
</file>